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927B6" w14:textId="3E45CB09"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294826">
        <w:t xml:space="preserve">ZAŁĄCZNIK NR </w:t>
      </w:r>
      <w:r w:rsidR="00495697">
        <w:t>1</w:t>
      </w:r>
      <w:r w:rsidR="00417462">
        <w:t>0</w:t>
      </w:r>
      <w:r w:rsidRPr="00294826">
        <w:t xml:space="preserve"> DO SWZ</w:t>
      </w:r>
      <w:r w:rsidRPr="00294826">
        <w:tab/>
      </w:r>
      <w:r w:rsidR="009507F3" w:rsidRPr="009507F3">
        <w:rPr>
          <w:rFonts w:ascii="Calibri" w:eastAsia="Times New Roman" w:hAnsi="Calibri" w:cs="Calibri"/>
          <w:bCs w:val="0"/>
          <w:color w:val="auto"/>
          <w:szCs w:val="20"/>
        </w:rPr>
        <w:t>POST/DYS/OR/GZ/04089/2025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14:paraId="683E7EA0" w14:textId="77777777" w:rsidTr="00C7687F">
        <w:trPr>
          <w:trHeight w:val="1820"/>
        </w:trPr>
        <w:tc>
          <w:tcPr>
            <w:tcW w:w="3656" w:type="dxa"/>
            <w:tcBorders>
              <w:top w:val="thinThickSmallGap" w:sz="12" w:space="0" w:color="0070C0"/>
              <w:bottom w:val="thinThickSmallGap" w:sz="12" w:space="0" w:color="0070C0"/>
            </w:tcBorders>
          </w:tcPr>
          <w:p w14:paraId="74652424"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7286DAA"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1504106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57F67D6F"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2636FDBE"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14:paraId="26B12383"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74AC28FC"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BAD47EE"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11AD3D05"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E0AAE33"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AC9BC02"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08CC187"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72E9261E" w14:textId="464C03A6" w:rsidR="00F73875" w:rsidRDefault="00F73875" w:rsidP="00C7687F">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926BB0" w:rsidRPr="00926BB0">
        <w:rPr>
          <w:rFonts w:asciiTheme="minorHAnsi" w:eastAsia="Calibri" w:hAnsiTheme="minorHAnsi" w:cstheme="minorHAnsi"/>
          <w:b/>
          <w:bCs/>
          <w:i/>
          <w:szCs w:val="22"/>
          <w:lang w:eastAsia="pl-PL"/>
        </w:rPr>
        <w:t>Budowa przyłączy kablowych nN na terenie działania RE Stalowa Wola-4 części.”</w:t>
      </w:r>
      <w:r w:rsidRPr="00F73875">
        <w:rPr>
          <w:rFonts w:asciiTheme="minorHAnsi" w:eastAsia="Calibri" w:hAnsiTheme="minorHAnsi" w:cstheme="minorHAnsi"/>
          <w:szCs w:val="22"/>
          <w:lang w:eastAsia="pl-PL"/>
        </w:rPr>
        <w:t>,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14:paraId="732F751F" w14:textId="77777777"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5683113"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92FA090"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26E2F02A" w14:textId="77777777"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EAD2B0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14:paraId="5458CD03"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6DBDD6B6"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2943E59B" w14:textId="77777777"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B24526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14:paraId="6B79F66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40EEEE97"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0E6EB67" w14:textId="77777777"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CCC417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14:paraId="32F8BAD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0B23A11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7954E13" w14:textId="77777777"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5E1D3A3"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14:paraId="238112E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29BFA12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5FFD37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5E0F5A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14:paraId="523C33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A97360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7E1A18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260C69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14:paraId="55B03FF6"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6592B2C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A41A3AB"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FDE5E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14:paraId="686A659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54C7A63F"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04FA86D"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330965D"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14:paraId="4A052CF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439A44D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DCDCFE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AFD198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14:paraId="3AC9A8F6"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6563B96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F62C54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BACF4E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9299" w:type="dxa"/>
            <w:tcBorders>
              <w:top w:val="single" w:sz="4" w:space="0" w:color="auto"/>
              <w:left w:val="single" w:sz="4" w:space="0" w:color="auto"/>
              <w:bottom w:val="single" w:sz="4" w:space="0" w:color="auto"/>
              <w:right w:val="single" w:sz="4" w:space="0" w:color="auto"/>
            </w:tcBorders>
            <w:vAlign w:val="center"/>
          </w:tcPr>
          <w:p w14:paraId="553C400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0370F48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C44A91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36F88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11</w:t>
            </w:r>
          </w:p>
        </w:tc>
        <w:tc>
          <w:tcPr>
            <w:tcW w:w="9299" w:type="dxa"/>
            <w:tcBorders>
              <w:top w:val="single" w:sz="4" w:space="0" w:color="auto"/>
              <w:left w:val="single" w:sz="4" w:space="0" w:color="auto"/>
              <w:bottom w:val="single" w:sz="4" w:space="0" w:color="auto"/>
              <w:right w:val="single" w:sz="4" w:space="0" w:color="auto"/>
            </w:tcBorders>
            <w:vAlign w:val="center"/>
          </w:tcPr>
          <w:p w14:paraId="76E934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B969E5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776195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11800EB"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14:paraId="50E8133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7236B2CB"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4B6DAB1"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B63721"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14:paraId="116DCCC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C549A79"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8A2FF2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5F07DC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14:paraId="361563E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6DA75CE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91D8B46"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2345B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43699C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4DB663C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2D74E40F"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785DCEF0" w14:textId="77777777"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14:paraId="41D8D5EF"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14:paraId="3693F855"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3"/>
      <w:headerReference w:type="first" r:id="rId14"/>
      <w:footerReference w:type="first" r:id="rId15"/>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9FFAA" w14:textId="77777777" w:rsidR="00EA6C49" w:rsidRDefault="00EA6C49" w:rsidP="004A302B">
      <w:pPr>
        <w:spacing w:line="240" w:lineRule="auto"/>
      </w:pPr>
      <w:r>
        <w:separator/>
      </w:r>
    </w:p>
  </w:endnote>
  <w:endnote w:type="continuationSeparator" w:id="0">
    <w:p w14:paraId="59D7B59F" w14:textId="77777777" w:rsidR="00EA6C49" w:rsidRDefault="00EA6C4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19DDA" w14:textId="4737046F"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26BB0">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26BB0">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68B54" w14:textId="212B7505"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26BB0">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26BB0">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F6844" w14:textId="77777777" w:rsidR="00EA6C49" w:rsidRDefault="00EA6C49" w:rsidP="004A302B">
      <w:pPr>
        <w:spacing w:line="240" w:lineRule="auto"/>
      </w:pPr>
      <w:r>
        <w:separator/>
      </w:r>
    </w:p>
  </w:footnote>
  <w:footnote w:type="continuationSeparator" w:id="0">
    <w:p w14:paraId="7C2DD872" w14:textId="77777777" w:rsidR="00EA6C49" w:rsidRDefault="00EA6C4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D68C6" w14:textId="77777777" w:rsidR="00D23A7E" w:rsidRPr="00706793" w:rsidRDefault="009507F3"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w14:anchorId="73C707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403184468">
    <w:abstractNumId w:val="13"/>
  </w:num>
  <w:num w:numId="2" w16cid:durableId="1716586688">
    <w:abstractNumId w:val="8"/>
  </w:num>
  <w:num w:numId="3" w16cid:durableId="2054227104">
    <w:abstractNumId w:val="22"/>
  </w:num>
  <w:num w:numId="4" w16cid:durableId="1403984156">
    <w:abstractNumId w:val="6"/>
  </w:num>
  <w:num w:numId="5" w16cid:durableId="311835499">
    <w:abstractNumId w:val="10"/>
  </w:num>
  <w:num w:numId="6" w16cid:durableId="466359332">
    <w:abstractNumId w:val="15"/>
  </w:num>
  <w:num w:numId="7" w16cid:durableId="1566915444">
    <w:abstractNumId w:val="16"/>
  </w:num>
  <w:num w:numId="8" w16cid:durableId="745687484">
    <w:abstractNumId w:val="17"/>
  </w:num>
  <w:num w:numId="9" w16cid:durableId="764694978">
    <w:abstractNumId w:val="7"/>
  </w:num>
  <w:num w:numId="10" w16cid:durableId="1118449759">
    <w:abstractNumId w:val="18"/>
  </w:num>
  <w:num w:numId="11" w16cid:durableId="736050329">
    <w:abstractNumId w:val="4"/>
  </w:num>
  <w:num w:numId="12" w16cid:durableId="912736607">
    <w:abstractNumId w:val="19"/>
  </w:num>
  <w:num w:numId="13" w16cid:durableId="417873183">
    <w:abstractNumId w:val="12"/>
  </w:num>
  <w:num w:numId="14" w16cid:durableId="2021927883">
    <w:abstractNumId w:val="3"/>
  </w:num>
  <w:num w:numId="15" w16cid:durableId="1597592952">
    <w:abstractNumId w:val="11"/>
  </w:num>
  <w:num w:numId="16" w16cid:durableId="15624485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53097224">
    <w:abstractNumId w:val="10"/>
  </w:num>
  <w:num w:numId="18" w16cid:durableId="825585272">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543831974">
    <w:abstractNumId w:val="5"/>
  </w:num>
  <w:num w:numId="20" w16cid:durableId="611013910">
    <w:abstractNumId w:val="21"/>
  </w:num>
  <w:num w:numId="21" w16cid:durableId="1010638852">
    <w:abstractNumId w:val="9"/>
  </w:num>
  <w:num w:numId="22" w16cid:durableId="24983846">
    <w:abstractNumId w:val="14"/>
  </w:num>
  <w:num w:numId="23" w16cid:durableId="801003968">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5"/>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7796A"/>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5107"/>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623B"/>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A7D78"/>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26BB0"/>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5093"/>
    <w:rsid w:val="00946897"/>
    <w:rsid w:val="00947A71"/>
    <w:rsid w:val="0095016D"/>
    <w:rsid w:val="009507F3"/>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56AE9"/>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C49"/>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0955"/>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369365B"/>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POST/DYS/OR/GZ/04089/2025                         </dmsv2SWPP2ObjectNumber>
    <dmsv2SWPP2SumMD5 xmlns="http://schemas.microsoft.com/sharepoint/v3">a374bf8956ba0b9574878955ffe64a25</dmsv2SWPP2SumMD5>
    <dmsv2BaseMoved xmlns="http://schemas.microsoft.com/sharepoint/v3">false</dmsv2BaseMoved>
    <dmsv2BaseIsSensitive xmlns="http://schemas.microsoft.com/sharepoint/v3">true</dmsv2BaseIsSensitive>
    <dmsv2SWPP2IDSWPP2 xmlns="http://schemas.microsoft.com/sharepoint/v3">698576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23757546</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00000001000700030000000g000000000000</dmsv2SWPP2ObjectDepartment>
    <dmsv2SWPP2ObjectName xmlns="http://schemas.microsoft.com/sharepoint/v3">Postępowanie</dmsv2SWPP2ObjectName>
    <_dlc_DocId xmlns="a19cb1c7-c5c7-46d4-85ae-d83685407bba">DPFVW34YURAE-150815970-20361</_dlc_DocId>
    <_dlc_DocIdUrl xmlns="a19cb1c7-c5c7-46d4-85ae-d83685407bba">
      <Url>https://swpp2.dms.gkpge.pl/sites/40/_layouts/15/DocIdRedir.aspx?ID=DPFVW34YURAE-150815970-20361</Url>
      <Description>DPFVW34YURAE-150815970-20361</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5E1121E523D2D48AE51B93A6D702725" ma:contentTypeVersion="0" ma:contentTypeDescription="SWPP2 Dokument bazowy" ma:contentTypeScope="" ma:versionID="ebe84260168e089cf19c1bd1af230e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D042DAD5-34E0-47C0-95C2-BD4A5A1A331F}"/>
</file>

<file path=customXml/itemProps5.xml><?xml version="1.0" encoding="utf-8"?>
<ds:datastoreItem xmlns:ds="http://schemas.openxmlformats.org/officeDocument/2006/customXml" ds:itemID="{5F3B5715-3567-4D6C-B9CC-DA1027E86842}">
  <ds:schemaRefs>
    <ds:schemaRef ds:uri="http://schemas.openxmlformats.org/officeDocument/2006/bibliography"/>
  </ds:schemaRefs>
</ds:datastoreItem>
</file>

<file path=customXml/itemProps6.xml><?xml version="1.0" encoding="utf-8"?>
<ds:datastoreItem xmlns:ds="http://schemas.openxmlformats.org/officeDocument/2006/customXml" ds:itemID="{132FE1EA-D1BD-4AF4-8007-0478F9B615D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454</Words>
  <Characters>2728</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Ruszel Wiesław [PGE Dystr. O.Rzeszów]</cp:lastModifiedBy>
  <cp:revision>4</cp:revision>
  <cp:lastPrinted>2020-02-27T07:25:00Z</cp:lastPrinted>
  <dcterms:created xsi:type="dcterms:W3CDTF">2025-10-27T10:05:00Z</dcterms:created>
  <dcterms:modified xsi:type="dcterms:W3CDTF">2025-11-18T08:17:00Z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0x0101891000B5E1121E523D2D48AE51B93A6D702725</vt:lpwstr>
  </property>
  <property fmtid="{D5CDD505-2E9C-101B-9397-08002B2CF9AE}" pid="3" name="_dlc_DocIdItemGuid">
    <vt:lpwstr>f693d35d-d103-4768-aae4-b1e265335b95</vt:lpwstr>
  </property>
</Properties>
</file>